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78D930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9E02AF">
        <w:rPr>
          <w:rFonts w:ascii="Cambria" w:hAnsi="Cambria" w:cs="Arial"/>
          <w:b/>
          <w:bCs/>
        </w:rPr>
        <w:t>Sarnaki</w:t>
      </w:r>
      <w:r w:rsidRPr="0057603E">
        <w:rPr>
          <w:rFonts w:ascii="Cambria" w:hAnsi="Cambria" w:cs="Arial"/>
          <w:b/>
          <w:bCs/>
        </w:rPr>
        <w:tab/>
      </w:r>
    </w:p>
    <w:p w14:paraId="38442A7F" w14:textId="7041F2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9E02AF">
        <w:rPr>
          <w:rFonts w:ascii="Cambria" w:hAnsi="Cambria" w:cs="Arial"/>
          <w:b/>
          <w:bCs/>
        </w:rPr>
        <w:t>3 Maja 6/4</w:t>
      </w:r>
      <w:r w:rsidRPr="0057603E">
        <w:rPr>
          <w:rFonts w:ascii="Cambria" w:hAnsi="Cambria" w:cs="Arial"/>
          <w:b/>
          <w:bCs/>
        </w:rPr>
        <w:t xml:space="preserve">, </w:t>
      </w:r>
      <w:r w:rsidR="009E02AF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9E02AF">
        <w:rPr>
          <w:rFonts w:ascii="Cambria" w:hAnsi="Cambria" w:cs="Arial"/>
          <w:b/>
          <w:bCs/>
        </w:rPr>
        <w:t>220 Sarnaki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046C0D1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E02AF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E02AF">
        <w:rPr>
          <w:rFonts w:ascii="Cambria" w:hAnsi="Cambria" w:cs="Arial"/>
          <w:bCs/>
          <w:sz w:val="22"/>
          <w:szCs w:val="22"/>
        </w:rPr>
        <w:t>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6F51A4">
        <w:rPr>
          <w:rFonts w:ascii="Cambria" w:hAnsi="Cambria" w:cs="Arial"/>
          <w:b/>
          <w:sz w:val="22"/>
          <w:szCs w:val="22"/>
        </w:rPr>
        <w:t xml:space="preserve">Pakiet </w:t>
      </w:r>
      <w:r w:rsidR="006F51A4" w:rsidRPr="006F51A4">
        <w:rPr>
          <w:rFonts w:ascii="Cambria" w:hAnsi="Cambria" w:cs="Arial"/>
          <w:b/>
          <w:sz w:val="22"/>
          <w:szCs w:val="22"/>
        </w:rPr>
        <w:t>VIII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AB0E4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  <w:r w:rsidR="0088199E">
        <w:rPr>
          <w:rFonts w:ascii="Cambria" w:hAnsi="Cambria" w:cs="Arial"/>
          <w:bCs/>
          <w:sz w:val="22"/>
          <w:szCs w:val="22"/>
        </w:rPr>
        <w:t xml:space="preserve"> </w:t>
      </w:r>
    </w:p>
    <w:p w14:paraId="04D1A9A3" w14:textId="203F3645" w:rsidR="00D63B13" w:rsidRDefault="00D63B13" w:rsidP="00D63B13">
      <w:pPr>
        <w:suppressAutoHyphens w:val="0"/>
        <w:spacing w:after="3" w:line="265" w:lineRule="auto"/>
        <w:rPr>
          <w:rFonts w:ascii="Arial" w:eastAsia="Arial" w:hAnsi="Arial" w:cs="Arial"/>
          <w:b/>
          <w:color w:val="333333"/>
          <w:sz w:val="24"/>
          <w:szCs w:val="22"/>
          <w:lang w:eastAsia="pl-PL"/>
        </w:rPr>
      </w:pPr>
    </w:p>
    <w:tbl>
      <w:tblPr>
        <w:tblW w:w="14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9"/>
        <w:gridCol w:w="1532"/>
        <w:gridCol w:w="3851"/>
        <w:gridCol w:w="793"/>
        <w:gridCol w:w="1315"/>
        <w:gridCol w:w="1440"/>
        <w:gridCol w:w="1381"/>
        <w:gridCol w:w="720"/>
        <w:gridCol w:w="1000"/>
        <w:gridCol w:w="1400"/>
      </w:tblGrid>
      <w:tr w:rsidR="00FB2EBF" w:rsidRPr="00FB2EBF" w14:paraId="014F0471" w14:textId="77777777" w:rsidTr="00FB2EBF">
        <w:trPr>
          <w:trHeight w:val="409"/>
        </w:trPr>
        <w:tc>
          <w:tcPr>
            <w:tcW w:w="11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5BC9D3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C567EE8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42C2B36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15A934E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E38D568" w14:textId="77777777" w:rsid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13D55FE" w14:textId="5AD1D081" w:rsidR="00FB2EBF" w:rsidRP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Leśnictwo: 13 Szkółka Zabuże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8BCC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FE1E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A6E8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FE01E91" w14:textId="77777777" w:rsidTr="00FB2EBF">
        <w:trPr>
          <w:trHeight w:val="4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A1CE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E35FB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C1C0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C91AF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DDCF8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01A0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4700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A16A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2FBC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1BA3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291C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4DDA210" w14:textId="77777777" w:rsidTr="00FB2EBF">
        <w:trPr>
          <w:trHeight w:val="147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18A4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1908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2EF6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7F4A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16C2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F0AE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3227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E903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05FE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EC28C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4A6B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9025EAE" w14:textId="77777777" w:rsidTr="00FB2EBF">
        <w:trPr>
          <w:trHeight w:val="698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59F0DE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1E4A1A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B1A0B2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2B040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A465C1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848504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93D614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2CAC42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7D4E03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CA99C9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1E8BF5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B2EBF" w:rsidRPr="00FB2EBF" w14:paraId="5A564476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F6F17C" w14:textId="37D755FD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9AE55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CCC1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E0D680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5C320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F70DF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DF2F5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27230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76720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01EEE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37FF9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5F8FF30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8D4A92" w14:textId="52BAF4F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72858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785DC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N-ZSGDNŚW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B1C8A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świerkowych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6B54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E6E4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8E29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8D9E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6C24B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CA853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65299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8926D24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2A7E8" w14:textId="74E5920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D0567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1A4E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N-ZSDNMD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C7079C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modrzewiowych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FBA56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04198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5559F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8480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0B19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C93D9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4D17B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AFFD95E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71CC62" w14:textId="1324589E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A86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0C76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0AE370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829A8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F1E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F9F4A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2B578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CA8E7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C962B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DC283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BD85505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42A9A4" w14:textId="6587941E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72BEC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E066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A19628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E5DA9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FEBA6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40DCA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5DBC1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05E53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3782E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A52DB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764380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4284DA" w14:textId="430324E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EF4A9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0CF01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164C5B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2632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A2052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ABFE3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451A9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18ED5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55F31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B234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E7D828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7107B" w14:textId="2F03B76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D01CA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E7B73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ZB-NASGB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F6D7C1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graba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3DA15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64836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1170E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2595E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F4910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6D097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111C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1AB4EEA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046C12" w14:textId="73C12C8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B2ED3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44435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ZB-NASWZ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D8E03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wiązu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1D5B0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39908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6A705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4CF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BE59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F3B30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2850A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3F4E700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FF59F3" w14:textId="47F5D22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2A8B2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2A3DA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48AFBC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E9637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99E78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55212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E6BF7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4B5B2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F569E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EC57E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AB43728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4EB9AD" w14:textId="5B399D9F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35F10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382.01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6D32F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ZB-NASOL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495D9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olszy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98293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7322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121A3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85068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737C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0316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8F4E1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94039A7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B4A8BD" w14:textId="71E036A8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BA1EC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3B49A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86511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E1674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44B23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74C4A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A87BF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A8184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B8578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019F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8863AC8" w14:textId="77777777" w:rsidTr="00FB2EBF">
        <w:trPr>
          <w:trHeight w:val="3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677A8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4592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DB57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67C5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C78E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746A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F585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D582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A9EE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E4D7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DE63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6018C2F" w14:textId="77777777" w:rsidTr="00FB2EBF">
        <w:trPr>
          <w:trHeight w:val="409"/>
        </w:trPr>
        <w:tc>
          <w:tcPr>
            <w:tcW w:w="11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89B9D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Szkółka Leśna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C176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A5BE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386A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5569CB6" w14:textId="77777777" w:rsidTr="00FB2EBF">
        <w:trPr>
          <w:trHeight w:val="4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BC6E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A985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2DDD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5E06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E414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A4E3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7EB5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BAA5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2A79F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5345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59C3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A4F53AE" w14:textId="77777777" w:rsidTr="00FB2EBF">
        <w:trPr>
          <w:trHeight w:val="147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6B2D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8530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24FFD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8AB7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6901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3252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58F6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C3A4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C40B5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2AFE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3722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CD16D48" w14:textId="77777777" w:rsidTr="00FB2EBF">
        <w:trPr>
          <w:trHeight w:val="698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04A0A5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7A593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3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7BD1E4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5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D400D7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D528A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292174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993D94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046F5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D310E1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F650F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8CC79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B2EB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B2EBF" w:rsidRPr="00FB2EBF" w14:paraId="390D8561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5A27F0" w14:textId="008890B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BB18A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AD78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OPR-PSPAL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0009B9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 środkami ochrony roślin opryskiwaczem plecakowym z napędem spalinowym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E4D3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C4405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E641C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50FE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10B9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572AA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0D01D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E5495E7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C2AB03" w14:textId="5335C92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27649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AA7C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214777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37936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1DBB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C1CB4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9F374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18A79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2FF6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6E378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AE0AE5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077551" w14:textId="3E5B01B5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2C79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3710E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390977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10258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7D39D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1 903,40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218A2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BD12B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82F00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404E8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11A48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58B3B70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8C683E" w14:textId="701D849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87CDF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F471F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5C4DB4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1D4F1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7021D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1 457,30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CDF71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8CEE9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AB054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570F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FCAD2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987139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73E6BF" w14:textId="159B577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7E39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1CB4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31277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C38F3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5A176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324,90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40D65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6A734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D48DA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4B485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22F11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86D23A4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0830F2" w14:textId="7E5B2478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4A959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5AC93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E5C4E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C0ADA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D3060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9A5DD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0F805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BA4A2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C039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E201D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91C6FE5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D2D90" w14:textId="24BA367E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C99EC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C9A8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21C26D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2CBA1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EB22A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9D198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E997E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7456E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3780D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586A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568712F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FD5DE3" w14:textId="6010855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7A20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E0F60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4C8AC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481E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A9638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5CD4C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B340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E8B03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BBF6C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F72C3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A8F20B0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CACFD2" w14:textId="6EEBF79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938A8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360B5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WŁÓK-SC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5E38E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Wyrównywanie powierzchni włóką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BA2BD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30D83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E341D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60E39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07EA9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BEF7A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2E701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D8985B9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E5BCDB" w14:textId="0C36A9C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8AEAE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61CB5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C2063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756EB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25D45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50410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DCB76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75249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0A835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5D4E1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86D290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DBDAFB" w14:textId="110D377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6CA1A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83698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674274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1484D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395B6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75570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9965E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E793D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1F135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35DD0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0984488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CB3F6B" w14:textId="6097CA3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4CB1D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FEB1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F989B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26426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CF019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233,10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7C442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4FB82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579EA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6E76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CEE79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5FE458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89EEB8" w14:textId="78B7D00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97F67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D7031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9EEE6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2D168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C6E1F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D8546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2A640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4D643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0AB13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3CF13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3D21C6E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BD8276" w14:textId="3AC534B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42DAD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D201D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9E1EA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0ABC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74C9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7101A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5A7A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1892E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C95F5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5AA2B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C59A817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D7BC1E" w14:textId="5248EB0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58B9F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E233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4E77D5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BFC4A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E8ED6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E93A8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761A6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E02D2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30E0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11078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24F0B9A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927E74" w14:textId="120246C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0A0AF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3BC5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SIEW-WAP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86D0CF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wapna nawozowego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97B59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1DB1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3BDB4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58BEF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A2C0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C89CD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3625A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7397A8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7CD28E" w14:textId="7C57643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A699F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6D15F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F03C8E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ręcznie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500AA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B54DE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7AA1A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99FB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9069C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3793C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2DC70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5886002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DD00D" w14:textId="4CA5CDA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C3621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97886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5925D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0DB96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8F1191" w14:textId="6F07645B" w:rsidR="00FB2EBF" w:rsidRPr="00FB2EBF" w:rsidRDefault="00D8009B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A1BD6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EB9DB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0F318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EBE82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36E1F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DD8E2DD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7EFF0" w14:textId="3D926C5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1CA16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68D6B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03073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37F0A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17977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1 381,20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1BCD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B1779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46068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75D3C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4AEFA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4E024C4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840229" w14:textId="7D28FA9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3E2D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324D5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CCEBAE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E5331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E6E1D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72A3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FF565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A0C7B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1A651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A5D4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78CC428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EF4AA5" w14:textId="657A8940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0F74C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00ED0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914E54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76B5D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2BFF2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E9796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E246D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C4A6A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3B55B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54855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BD90BCC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E1309" w14:textId="2822903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3D3EA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9A36D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335736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97EAF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EBFD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B212A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1E34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F8585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618A4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03622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632D846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A6493C" w14:textId="7F9E8ED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54382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FAC9D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1F2F1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5ED00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5FD0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E247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89F90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22FE2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7DB12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0216D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8D1A368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9FC8AE" w14:textId="260353A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2671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9AD4A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DD9E1B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07408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44841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8D486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1F07D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7C589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60378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3F349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CF17F39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768DBF" w14:textId="2C2AC80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89E5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506F0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BFB16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05010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04354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7C4A7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42A6F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CB18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03EA7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472F6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6F69E50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AA5F28" w14:textId="474E990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117D3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FE62C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D2143E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3741F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EBB33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48490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26AD3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D10E9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29CC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9F46B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AF3A33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8511A4" w14:textId="4782F18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02AC6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9CAD8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B90FA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9A085C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3F559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C4379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9631C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FFFAB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42993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FBF50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CCF1EC3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C8A1F5" w14:textId="591531B5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FA2A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3637F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10F11E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2F4DE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CB344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A0B66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831D0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FDA6E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F8D47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ADBC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D29217C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DC1022" w14:textId="22432EB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63B46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CBB4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79167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5FA95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EFA3A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670B7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3002D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E8C7F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4B63B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3D927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937F265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65509" w14:textId="78AB6CDF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28FC9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6EB07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274213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2A207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2CD3B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C2124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450E7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495DD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A22D8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B8F9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CDAFF60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AD1C7" w14:textId="29BD046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2E84E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AD61F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93341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42328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98DBF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3BE07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1FC6C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1A3A2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36C7C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9B320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7AACFDE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83CEA1" w14:textId="7294EFC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9ADEA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BFF7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DOŁ-4I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F6523F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- 4-5-latek iglastych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20C3F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0ADED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134DC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9B67D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EB9B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C56C4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D8BBD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41CB942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F54A4B" w14:textId="6F4DCD5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0068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761B8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DOŁ-4L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0A6793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- 4-5-latek liściastych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345D5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D1AB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267EC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DA56C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40236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9A093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60800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2DC1546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BC03D" w14:textId="3D84BC13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0AC4E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304BC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D7C8D1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3FC44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58D2A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95E66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B4A4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15E85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7ED7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2A967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938C9F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28EC6D" w14:textId="1632B7C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03152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50115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CB57CF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88B59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B978E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E20EC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5DF39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568EB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EF34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B7C62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4638A0F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A7CFE2" w14:textId="498EE41C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DEE6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49D85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ŻEL-IL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FFD3130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sadzonek pozostałych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54BF0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31390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66627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DC58A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41F9C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180B8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800C4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EDE741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B436DF" w14:textId="3754AAEA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A9BF3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18546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6BB815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81D9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7BC50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42A95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68062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C147A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E5EB8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9F73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9B54F8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177DA7" w14:textId="4BDE3AA2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3C427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CE9E0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925C3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E8C814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508B2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F6E92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5B476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CFE2B0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38355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63BF7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13825EA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B8243D" w14:textId="63FE0DC3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3153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61F61D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2B782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AE0E5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682D9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A8DC2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11D0A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7D86E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AC502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8B25D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130A33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13564E" w14:textId="402063FB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E2AF1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63435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C1B5FD6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38588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AA01D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14C50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D6B0E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4D32D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A4EA7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C33764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BB8239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F31F91" w14:textId="6CFBC3F6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0EF7A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3FDD2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13AA9C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84F82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3146C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7489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BB566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E5F3E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C8C5B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55981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02657E93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B0A8B" w14:textId="6C513853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10151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050B3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E8C05E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CAA53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30067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74EFE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34CC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443C9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D43FD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A2320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8E6288F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B58D05" w14:textId="23D4E448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FB47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EAF3D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PRZE-KOMR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7986547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Jednorazowe ręczne przerobienie kompostu z wapnem lub nawozami mineralnymi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72322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FAE87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B4350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24E3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0632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7FB8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0A0EC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4373E2AA" w14:textId="77777777" w:rsidTr="00FB2EBF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AED363" w14:textId="46E66729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043D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67AF3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5BA2448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0E9A5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43368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8F7A63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56FB4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F2F8C3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3E113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26D2D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FFD46A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CB7C0F" w14:textId="35B1D8D4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31F4B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B463E7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0695EB9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63B5D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43389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DEEA12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C69FFD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F4728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DA2856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4A6B25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2C4371FD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8D4BB1" w14:textId="1661797F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D8DE8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59D77F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ACF14A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B168AA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09383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BE9CEC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970F1A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2B64F1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CC14D8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486B27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18AABC11" w14:textId="77777777" w:rsidTr="00FB2EBF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78C0F1" w14:textId="388E42E1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8EA2B5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04ECB2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F93492" w14:textId="77777777" w:rsidR="00FB2EBF" w:rsidRPr="00FB2EBF" w:rsidRDefault="00FB2EBF" w:rsidP="00FB2EBF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627896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B9117F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10A7B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5BE64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9D0FB9" w14:textId="77777777" w:rsidR="00FB2EBF" w:rsidRPr="00FB2EBF" w:rsidRDefault="00FB2EBF" w:rsidP="00FB2EB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710A51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A5A4A9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B2EBF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B2EBF" w:rsidRPr="00FB2EBF" w14:paraId="58F96D82" w14:textId="77777777" w:rsidTr="00FB2EBF">
        <w:trPr>
          <w:trHeight w:val="390"/>
        </w:trPr>
        <w:tc>
          <w:tcPr>
            <w:tcW w:w="13461" w:type="dxa"/>
            <w:gridSpan w:val="10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2976D97D" w14:textId="23763C6B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4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</w:tcPr>
          <w:p w14:paraId="4F8268C0" w14:textId="77777777" w:rsidR="00FB2EBF" w:rsidRPr="00FB2EBF" w:rsidRDefault="00FB2EBF" w:rsidP="00FB2EBF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56DFED7D" w14:textId="166B8DBF" w:rsidR="004B4D0B" w:rsidRPr="004B4D0B" w:rsidRDefault="004B4D0B" w:rsidP="00870469">
      <w:pPr>
        <w:suppressAutoHyphens w:val="0"/>
        <w:spacing w:line="264" w:lineRule="auto"/>
        <w:rPr>
          <w:rFonts w:ascii="Arial" w:eastAsia="Arial" w:hAnsi="Arial" w:cs="Arial"/>
          <w:color w:val="333333"/>
          <w:sz w:val="22"/>
          <w:szCs w:val="22"/>
          <w:lang w:eastAsia="pl-PL"/>
        </w:rPr>
      </w:pPr>
    </w:p>
    <w:p w14:paraId="04E835ED" w14:textId="77777777" w:rsidR="007B7792" w:rsidRDefault="007B7792" w:rsidP="005F0BC7">
      <w:pPr>
        <w:spacing w:before="120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5ACE3B3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4C29DD3" w14:textId="292D7042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F386E31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9FFC439" w14:textId="42E81BF3" w:rsidR="007B7792" w:rsidRDefault="007B7792" w:rsidP="005B61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85246C" w14:textId="77777777" w:rsidR="00870469" w:rsidRDefault="00870469" w:rsidP="005B61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1CBE423C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DF682BD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55026320" w14:textId="77777777" w:rsidR="005B610B" w:rsidRDefault="005B610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F0F6DDD" w14:textId="77777777" w:rsidR="005B610B" w:rsidRDefault="005B610B" w:rsidP="0087046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424AE524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D59422C" w14:textId="77777777" w:rsidR="00870469" w:rsidRDefault="00870469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6C128527" w14:textId="57D339B2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DD71402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AB67A61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688DCC" w14:textId="77777777" w:rsidR="005B610B" w:rsidRDefault="005B610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2581B7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4A93F962" w14:textId="7E378EC9" w:rsidR="00935B0F" w:rsidRPr="005B610B" w:rsidRDefault="001E6C0A" w:rsidP="005B610B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EBC24AB" w14:textId="77777777" w:rsidR="007B7792" w:rsidRDefault="007B7792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8C526E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3A9A9DB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1E7597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482EC90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62A174C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9BA423C" w14:textId="77777777" w:rsidR="00870469" w:rsidRDefault="0087046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CE7EAEA" w14:textId="17CC753C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D63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63370" w14:textId="77777777" w:rsidR="00467234" w:rsidRDefault="00467234">
      <w:r>
        <w:separator/>
      </w:r>
    </w:p>
  </w:endnote>
  <w:endnote w:type="continuationSeparator" w:id="0">
    <w:p w14:paraId="2AB4CD73" w14:textId="77777777" w:rsidR="00467234" w:rsidRDefault="00467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80DCF" w14:textId="77777777" w:rsidR="00467234" w:rsidRDefault="00467234">
      <w:r>
        <w:separator/>
      </w:r>
    </w:p>
  </w:footnote>
  <w:footnote w:type="continuationSeparator" w:id="0">
    <w:p w14:paraId="5EA05CE4" w14:textId="77777777" w:rsidR="00467234" w:rsidRDefault="0046723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5D4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A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18E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145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67234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4D0B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610B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0BC7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1A4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792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5C3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0469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99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B0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2AF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D8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97E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3E06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20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CC9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581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B1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09B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19E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D79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2EBF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D63B1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775D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079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355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A3AD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5B61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4B4D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ny"/>
    <w:rsid w:val="00FB2EB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FB2EBF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1812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4</cp:revision>
  <cp:lastPrinted>2022-06-27T10:12:00Z</cp:lastPrinted>
  <dcterms:created xsi:type="dcterms:W3CDTF">2022-10-18T11:54:00Z</dcterms:created>
  <dcterms:modified xsi:type="dcterms:W3CDTF">2022-11-02T04:53:00Z</dcterms:modified>
</cp:coreProperties>
</file>